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CE503" w14:textId="2BF99D2C" w:rsidR="00107A19" w:rsidRPr="00FA0CAC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045834">
        <w:rPr>
          <w:rFonts w:ascii="Arial" w:hAnsi="Arial" w:cs="Arial"/>
          <w:sz w:val="20"/>
          <w:szCs w:val="20"/>
          <w:lang w:eastAsia="ar-SA"/>
        </w:rPr>
        <w:t>7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SWZ</w:t>
      </w:r>
    </w:p>
    <w:p w14:paraId="0C4A856D" w14:textId="0A18CD77" w:rsidR="00107A19" w:rsidRPr="00FA0CAC" w:rsidRDefault="00107A19" w:rsidP="00107A19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FA0CAC">
        <w:rPr>
          <w:rFonts w:ascii="Arial" w:hAnsi="Arial" w:cs="Arial"/>
          <w:bCs/>
          <w:sz w:val="20"/>
          <w:szCs w:val="20"/>
        </w:rPr>
        <w:t xml:space="preserve"> </w:t>
      </w:r>
      <w:r w:rsidR="004021A0">
        <w:rPr>
          <w:rFonts w:ascii="Arial" w:hAnsi="Arial" w:cs="Arial"/>
          <w:b/>
          <w:bCs/>
          <w:sz w:val="20"/>
          <w:szCs w:val="20"/>
        </w:rPr>
        <w:t>ADM.261.</w:t>
      </w:r>
      <w:r w:rsidR="00045834">
        <w:rPr>
          <w:rFonts w:ascii="Arial" w:hAnsi="Arial" w:cs="Arial"/>
          <w:b/>
          <w:bCs/>
          <w:sz w:val="20"/>
          <w:szCs w:val="20"/>
        </w:rPr>
        <w:t>3</w:t>
      </w:r>
      <w:r w:rsidR="004021A0">
        <w:rPr>
          <w:rFonts w:ascii="Arial" w:hAnsi="Arial" w:cs="Arial"/>
          <w:b/>
          <w:bCs/>
          <w:sz w:val="20"/>
          <w:szCs w:val="20"/>
        </w:rPr>
        <w:t>.2025</w:t>
      </w:r>
    </w:p>
    <w:p w14:paraId="21ED5834" w14:textId="77777777" w:rsidR="00107A19" w:rsidRPr="00FA0CAC" w:rsidRDefault="00107A19" w:rsidP="00107A19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295D7FCF" w14:textId="77777777" w:rsidR="00C03BFF" w:rsidRPr="00FA0CAC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02FCF587" w14:textId="41A4EC15" w:rsidR="00C03BFF" w:rsidRPr="00FA0CAC" w:rsidRDefault="007D7679" w:rsidP="007D7679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7D7679">
        <w:rPr>
          <w:rFonts w:ascii="Arial" w:hAnsi="Arial" w:cs="Arial"/>
          <w:b/>
          <w:bCs/>
        </w:rPr>
        <w:t xml:space="preserve">WYKAZ </w:t>
      </w:r>
      <w:r w:rsidR="00045834">
        <w:rPr>
          <w:rFonts w:ascii="Arial" w:hAnsi="Arial" w:cs="Arial"/>
          <w:b/>
          <w:bCs/>
        </w:rPr>
        <w:t>ROBÓT BUDOWLANYCH</w:t>
      </w:r>
    </w:p>
    <w:p w14:paraId="3D6400E7" w14:textId="664D5E7A" w:rsidR="007D7679" w:rsidRPr="00FA0CAC" w:rsidRDefault="007D7679" w:rsidP="007D7679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FA0CAC">
        <w:rPr>
          <w:rFonts w:ascii="Arial" w:hAnsi="Arial" w:cs="Arial"/>
          <w:sz w:val="20"/>
          <w:szCs w:val="20"/>
        </w:rPr>
        <w:t xml:space="preserve">do postępowania na </w:t>
      </w:r>
      <w:r w:rsidR="00045834">
        <w:rPr>
          <w:rFonts w:ascii="Arial" w:hAnsi="Arial" w:cs="Arial"/>
          <w:sz w:val="20"/>
          <w:szCs w:val="20"/>
        </w:rPr>
        <w:t>remont korytarzy znajdujących się</w:t>
      </w:r>
      <w:r w:rsidRPr="00FA0CAC">
        <w:rPr>
          <w:rFonts w:ascii="Arial" w:hAnsi="Arial" w:cs="Arial"/>
          <w:sz w:val="20"/>
          <w:szCs w:val="20"/>
        </w:rPr>
        <w:t xml:space="preserve"> w budynku Sądu Rejonowego w Otwocku przy ul. Armii Krajowej 2 </w:t>
      </w:r>
    </w:p>
    <w:p w14:paraId="408374FD" w14:textId="77777777" w:rsidR="007D7679" w:rsidRPr="00FA0CAC" w:rsidRDefault="007D7679" w:rsidP="007D7679">
      <w:pPr>
        <w:pStyle w:val="Tekstpodstawowywcity"/>
        <w:spacing w:after="120"/>
        <w:jc w:val="right"/>
        <w:rPr>
          <w:rFonts w:ascii="Arial" w:hAnsi="Arial" w:cs="Arial"/>
        </w:rPr>
      </w:pPr>
    </w:p>
    <w:p w14:paraId="0E2BDAF1" w14:textId="77777777" w:rsidR="007D7679" w:rsidRPr="00FA0CAC" w:rsidRDefault="007D7679" w:rsidP="007D7679">
      <w:pPr>
        <w:pStyle w:val="Tekstpodstawowywcity"/>
        <w:spacing w:after="120"/>
        <w:jc w:val="right"/>
        <w:rPr>
          <w:rFonts w:ascii="Arial" w:hAnsi="Arial" w:cs="Arial"/>
        </w:rPr>
      </w:pPr>
      <w:r w:rsidRPr="00FA0CAC">
        <w:rPr>
          <w:rFonts w:ascii="Arial" w:hAnsi="Arial" w:cs="Arial"/>
        </w:rPr>
        <w:t>........................................ dnia, ..............................</w:t>
      </w:r>
    </w:p>
    <w:p w14:paraId="437AF889" w14:textId="77777777" w:rsidR="007D7679" w:rsidRPr="00FA0CAC" w:rsidRDefault="00000000" w:rsidP="007D7679">
      <w:pPr>
        <w:pStyle w:val="Tekstpodstawowywcity"/>
        <w:spacing w:after="12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w:pict w14:anchorId="575799D9"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2050" type="#_x0000_t202" style="position:absolute;left:0;text-align:left;margin-left:0;margin-top:.7pt;width:207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">
            <v:textbox>
              <w:txbxContent>
                <w:p w14:paraId="25AC4BF3" w14:textId="77777777" w:rsidR="007D7679" w:rsidRDefault="007D7679" w:rsidP="007D7679"/>
                <w:p w14:paraId="5DEA6538" w14:textId="77777777" w:rsidR="007D7679" w:rsidRDefault="007D7679" w:rsidP="007D7679"/>
                <w:p w14:paraId="0439FB2D" w14:textId="77777777" w:rsidR="007D7679" w:rsidRDefault="007D7679" w:rsidP="007D7679"/>
                <w:p w14:paraId="3F659B0E" w14:textId="77777777" w:rsidR="007D7679" w:rsidRPr="00CC0CF3" w:rsidRDefault="007D7679" w:rsidP="007D7679">
                  <w:pPr>
                    <w:pStyle w:val="Tekstpodstawowywcity"/>
                    <w:ind w:firstLine="708"/>
                    <w:jc w:val="left"/>
                    <w:rPr>
                      <w:rFonts w:ascii="Arial" w:hAnsi="Arial" w:cs="Arial"/>
                      <w:i/>
                    </w:rPr>
                  </w:pPr>
                </w:p>
                <w:p w14:paraId="37FA3A48" w14:textId="77777777" w:rsidR="007D7679" w:rsidRPr="00C03BFF" w:rsidRDefault="007D7679" w:rsidP="007D7679">
                  <w:pPr>
                    <w:pStyle w:val="Tekstpodstawowywcity"/>
                    <w:ind w:firstLine="0"/>
                    <w:jc w:val="center"/>
                    <w:rPr>
                      <w:rFonts w:ascii="Calibri Light" w:hAnsi="Calibri Light"/>
                      <w:i/>
                      <w:iCs/>
                      <w:sz w:val="16"/>
                      <w:szCs w:val="16"/>
                    </w:rPr>
                  </w:pPr>
                  <w:r w:rsidRPr="00C03BFF">
                    <w:rPr>
                      <w:rFonts w:ascii="Calibri Light" w:hAnsi="Calibri Light"/>
                      <w:i/>
                      <w:sz w:val="16"/>
                      <w:szCs w:val="16"/>
                    </w:rPr>
                    <w:t>pieczęć Wykonawcy</w:t>
                  </w:r>
                </w:p>
              </w:txbxContent>
            </v:textbox>
          </v:shape>
        </w:pict>
      </w:r>
    </w:p>
    <w:p w14:paraId="5F9D8752" w14:textId="77777777" w:rsidR="007D7679" w:rsidRPr="00FA0CAC" w:rsidRDefault="007D7679" w:rsidP="007D7679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Sąd Rejonowy w Otwocku</w:t>
      </w:r>
    </w:p>
    <w:p w14:paraId="395D2FAE" w14:textId="77777777" w:rsidR="007D7679" w:rsidRPr="00FA0CAC" w:rsidRDefault="007D7679" w:rsidP="007D7679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ul. Armii Krajowej</w:t>
      </w:r>
    </w:p>
    <w:p w14:paraId="46FAE659" w14:textId="77777777" w:rsidR="007D7679" w:rsidRPr="00FA0CAC" w:rsidRDefault="007D7679" w:rsidP="007D7679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05-400 Otwock</w:t>
      </w:r>
    </w:p>
    <w:p w14:paraId="2263D0C1" w14:textId="77777777" w:rsidR="007D7679" w:rsidRPr="00FA0CAC" w:rsidRDefault="007D7679" w:rsidP="007D7679">
      <w:pPr>
        <w:pStyle w:val="Tekstpodstawowywcity"/>
        <w:spacing w:after="120"/>
        <w:ind w:firstLine="0"/>
        <w:rPr>
          <w:rFonts w:ascii="Arial" w:hAnsi="Arial" w:cs="Arial"/>
          <w:b/>
          <w:bCs/>
        </w:rPr>
      </w:pPr>
    </w:p>
    <w:p w14:paraId="6A4C4F95" w14:textId="31B7946A" w:rsidR="007D7679" w:rsidRPr="009C445F" w:rsidRDefault="007D7679" w:rsidP="007D7679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FA0CAC">
        <w:rPr>
          <w:rFonts w:ascii="Arial" w:hAnsi="Arial" w:cs="Arial"/>
        </w:rPr>
        <w:t>W nawiązaniu do Specyfikacji Warunków Zamówienia w postępowaniu o udzielenie zamówienia publicznego prowad</w:t>
      </w:r>
      <w:r w:rsidR="004B144D">
        <w:rPr>
          <w:rFonts w:ascii="Arial" w:hAnsi="Arial" w:cs="Arial"/>
        </w:rPr>
        <w:t xml:space="preserve">zonego pod sygnaturą </w:t>
      </w:r>
      <w:r w:rsidR="004021A0">
        <w:rPr>
          <w:rFonts w:ascii="Arial" w:hAnsi="Arial" w:cs="Arial"/>
        </w:rPr>
        <w:t>ADM.261.</w:t>
      </w:r>
      <w:r w:rsidR="00045834">
        <w:rPr>
          <w:rFonts w:ascii="Arial" w:hAnsi="Arial" w:cs="Arial"/>
        </w:rPr>
        <w:t>3</w:t>
      </w:r>
      <w:r w:rsidR="004021A0">
        <w:rPr>
          <w:rFonts w:ascii="Arial" w:hAnsi="Arial" w:cs="Arial"/>
        </w:rPr>
        <w:t>.2025</w:t>
      </w:r>
      <w:r w:rsidR="004B144D">
        <w:rPr>
          <w:rFonts w:ascii="Arial" w:hAnsi="Arial" w:cs="Arial"/>
        </w:rPr>
        <w:t xml:space="preserve"> </w:t>
      </w:r>
      <w:r w:rsidRPr="00FA0CAC">
        <w:rPr>
          <w:rFonts w:ascii="Arial" w:hAnsi="Arial" w:cs="Arial"/>
        </w:rPr>
        <w:t>w imieniu Wykonawcy</w:t>
      </w:r>
      <w:r>
        <w:rPr>
          <w:rFonts w:ascii="Arial" w:hAnsi="Arial" w:cs="Arial"/>
        </w:rPr>
        <w:t xml:space="preserve"> składamy następujący </w:t>
      </w:r>
      <w:r w:rsidRPr="007D7679">
        <w:rPr>
          <w:rFonts w:ascii="Arial" w:hAnsi="Arial" w:cs="Arial"/>
        </w:rPr>
        <w:t xml:space="preserve">Wykaz </w:t>
      </w:r>
      <w:r w:rsidR="00045834">
        <w:rPr>
          <w:rFonts w:ascii="Arial" w:hAnsi="Arial" w:cs="Arial"/>
        </w:rPr>
        <w:t>robót budowlanych</w:t>
      </w:r>
      <w:r w:rsidRPr="007D7679">
        <w:rPr>
          <w:rFonts w:ascii="Arial" w:hAnsi="Arial" w:cs="Arial"/>
        </w:rPr>
        <w:t xml:space="preserve">, a w okresie ostatnich </w:t>
      </w:r>
      <w:r w:rsidR="004B144D">
        <w:rPr>
          <w:rFonts w:ascii="Arial" w:hAnsi="Arial" w:cs="Arial"/>
        </w:rPr>
        <w:t>3 (</w:t>
      </w:r>
      <w:r w:rsidRPr="007D7679">
        <w:rPr>
          <w:rFonts w:ascii="Arial" w:hAnsi="Arial" w:cs="Arial"/>
        </w:rPr>
        <w:t>trzech</w:t>
      </w:r>
      <w:r w:rsidR="004B144D">
        <w:rPr>
          <w:rFonts w:ascii="Arial" w:hAnsi="Arial" w:cs="Arial"/>
        </w:rPr>
        <w:t>)</w:t>
      </w:r>
      <w:r w:rsidRPr="007D7679">
        <w:rPr>
          <w:rFonts w:ascii="Arial" w:hAnsi="Arial" w:cs="Arial"/>
        </w:rPr>
        <w:t xml:space="preserve"> lat p</w:t>
      </w:r>
      <w:r>
        <w:rPr>
          <w:rFonts w:ascii="Arial" w:hAnsi="Arial" w:cs="Arial"/>
        </w:rPr>
        <w:t>rzed upływem terminu składania O</w:t>
      </w:r>
      <w:r w:rsidRPr="007D7679">
        <w:rPr>
          <w:rFonts w:ascii="Arial" w:hAnsi="Arial" w:cs="Arial"/>
        </w:rPr>
        <w:t>fert, a jeżeli okres prowadzenia działalności jest</w:t>
      </w:r>
      <w:r w:rsidR="004B144D">
        <w:rPr>
          <w:rFonts w:ascii="Arial" w:hAnsi="Arial" w:cs="Arial"/>
        </w:rPr>
        <w:t xml:space="preserve"> krótszy - w tym okresie wraz z </w:t>
      </w:r>
      <w:r w:rsidRPr="007D7679">
        <w:rPr>
          <w:rFonts w:ascii="Arial" w:hAnsi="Arial" w:cs="Arial"/>
        </w:rPr>
        <w:t xml:space="preserve">dowodami potwierdzającymi, czy </w:t>
      </w:r>
      <w:r w:rsidR="00045834">
        <w:rPr>
          <w:rFonts w:ascii="Arial" w:hAnsi="Arial" w:cs="Arial"/>
        </w:rPr>
        <w:t>roboty</w:t>
      </w:r>
      <w:r w:rsidRPr="007D7679">
        <w:rPr>
          <w:rFonts w:ascii="Arial" w:hAnsi="Arial" w:cs="Arial"/>
        </w:rPr>
        <w:t xml:space="preserve"> zostały wykonane lub są wykonywane należycie</w:t>
      </w:r>
      <w:r w:rsidRPr="009C445F">
        <w:rPr>
          <w:rFonts w:ascii="Arial" w:hAnsi="Arial" w:cs="Arial"/>
        </w:rPr>
        <w:t>: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"/>
        <w:gridCol w:w="1819"/>
        <w:gridCol w:w="1819"/>
        <w:gridCol w:w="1819"/>
        <w:gridCol w:w="1819"/>
        <w:gridCol w:w="1819"/>
      </w:tblGrid>
      <w:tr w:rsidR="00FF28A3" w:rsidRPr="00FA0CAC" w14:paraId="45D16C29" w14:textId="77777777" w:rsidTr="00120951">
        <w:trPr>
          <w:jc w:val="center"/>
        </w:trPr>
        <w:tc>
          <w:tcPr>
            <w:tcW w:w="595" w:type="dxa"/>
            <w:shd w:val="clear" w:color="auto" w:fill="E0E0E0"/>
            <w:vAlign w:val="center"/>
          </w:tcPr>
          <w:p w14:paraId="0C95EE4F" w14:textId="77777777" w:rsidR="00FF28A3" w:rsidRPr="00FA0CAC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6EE404BE" w14:textId="7951CF11" w:rsidR="00FF28A3" w:rsidRPr="00FA0CAC" w:rsidRDefault="00FF28A3" w:rsidP="00FF28A3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przedmiot </w:t>
            </w:r>
            <w:r w:rsidR="00045834">
              <w:rPr>
                <w:rFonts w:ascii="Arial" w:hAnsi="Arial" w:cs="Arial"/>
                <w:b/>
              </w:rPr>
              <w:t>robót budowlanych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3C96E822" w14:textId="4AD86918" w:rsidR="00FF28A3" w:rsidRPr="00FA0CAC" w:rsidRDefault="00FF28A3" w:rsidP="00FF28A3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wartość </w:t>
            </w:r>
            <w:r w:rsidR="00045834">
              <w:rPr>
                <w:rFonts w:ascii="Arial" w:hAnsi="Arial" w:cs="Arial"/>
                <w:b/>
              </w:rPr>
              <w:t xml:space="preserve">robót budowlanych </w:t>
            </w:r>
            <w:r>
              <w:rPr>
                <w:rFonts w:ascii="Arial" w:hAnsi="Arial" w:cs="Arial"/>
                <w:b/>
              </w:rPr>
              <w:t>brutto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0454249D" w14:textId="7ACB3C0B" w:rsidR="00FF28A3" w:rsidRPr="00FA0CAC" w:rsidRDefault="00FF28A3" w:rsidP="00FF28A3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daty wykonywania </w:t>
            </w:r>
            <w:r w:rsidR="00045834">
              <w:rPr>
                <w:rFonts w:ascii="Arial" w:hAnsi="Arial" w:cs="Arial"/>
                <w:b/>
              </w:rPr>
              <w:t>robót budowlanych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2B0D60B8" w14:textId="2B7DA522" w:rsidR="00FF28A3" w:rsidRPr="00FA0CAC" w:rsidRDefault="00FF28A3" w:rsidP="00FF28A3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odbiorca </w:t>
            </w:r>
            <w:r w:rsidR="00045834">
              <w:rPr>
                <w:rFonts w:ascii="Arial" w:hAnsi="Arial" w:cs="Arial"/>
                <w:b/>
              </w:rPr>
              <w:t>robót budowlanych</w:t>
            </w:r>
          </w:p>
        </w:tc>
        <w:tc>
          <w:tcPr>
            <w:tcW w:w="1819" w:type="dxa"/>
            <w:shd w:val="clear" w:color="auto" w:fill="E0E0E0"/>
            <w:vAlign w:val="center"/>
          </w:tcPr>
          <w:p w14:paraId="3B4449D6" w14:textId="0AAC47DB" w:rsidR="00FF28A3" w:rsidRPr="00FA0CAC" w:rsidRDefault="00045834" w:rsidP="00FF28A3">
            <w:pPr>
              <w:pStyle w:val="Tekstpodstawowywcity"/>
              <w:tabs>
                <w:tab w:val="clear" w:pos="28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Robota budowlana</w:t>
            </w:r>
            <w:r w:rsidR="00FF28A3" w:rsidRPr="00FF28A3">
              <w:rPr>
                <w:rFonts w:ascii="Arial" w:hAnsi="Arial" w:cs="Arial"/>
                <w:b/>
              </w:rPr>
              <w:t xml:space="preserve"> dotyczy budynku użyteczności publicznej</w:t>
            </w:r>
          </w:p>
        </w:tc>
      </w:tr>
      <w:tr w:rsidR="00FF28A3" w:rsidRPr="00FF28A3" w14:paraId="56DD08E7" w14:textId="77777777" w:rsidTr="00FF28A3">
        <w:trPr>
          <w:trHeight w:val="348"/>
          <w:jc w:val="center"/>
        </w:trPr>
        <w:tc>
          <w:tcPr>
            <w:tcW w:w="595" w:type="dxa"/>
            <w:vAlign w:val="center"/>
          </w:tcPr>
          <w:p w14:paraId="0E2F3D6F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F28A3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819" w:type="dxa"/>
            <w:vAlign w:val="center"/>
          </w:tcPr>
          <w:p w14:paraId="45548B50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57715A8C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32AB8893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79A32F76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0460CDB0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10BF8A52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1F2A13CE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2C46792A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26A303FF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F28A3">
              <w:rPr>
                <w:rFonts w:ascii="Arial" w:hAnsi="Arial" w:cs="Arial"/>
                <w:b/>
              </w:rPr>
              <w:t>tak / nie</w:t>
            </w:r>
            <w:r>
              <w:rPr>
                <w:rFonts w:ascii="Arial" w:hAnsi="Arial" w:cs="Arial"/>
                <w:b/>
              </w:rPr>
              <w:t xml:space="preserve"> (</w:t>
            </w:r>
            <w:r w:rsidRPr="00FF28A3">
              <w:rPr>
                <w:rFonts w:ascii="Arial" w:hAnsi="Arial" w:cs="Arial"/>
                <w:b/>
              </w:rPr>
              <w:t>*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FF28A3" w:rsidRPr="00FF28A3" w14:paraId="4E45928A" w14:textId="77777777" w:rsidTr="00FF28A3">
        <w:trPr>
          <w:jc w:val="center"/>
        </w:trPr>
        <w:tc>
          <w:tcPr>
            <w:tcW w:w="595" w:type="dxa"/>
            <w:vAlign w:val="center"/>
          </w:tcPr>
          <w:p w14:paraId="78AB79C1" w14:textId="77777777" w:rsidR="00FF28A3" w:rsidRPr="00FF28A3" w:rsidRDefault="004B144D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FF28A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819" w:type="dxa"/>
            <w:vAlign w:val="center"/>
          </w:tcPr>
          <w:p w14:paraId="656ADA45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4F447E54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11AF409F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0B4EE104" w14:textId="77777777" w:rsid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6C1B1457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65E84F28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1C318D9F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3412C94E" w14:textId="77777777" w:rsidR="00FF28A3" w:rsidRPr="00FF28A3" w:rsidRDefault="00FF28A3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dxa"/>
            <w:vAlign w:val="center"/>
          </w:tcPr>
          <w:p w14:paraId="4FC1862F" w14:textId="77777777" w:rsidR="00FF28A3" w:rsidRPr="00FF28A3" w:rsidRDefault="00093C2D" w:rsidP="00FF28A3">
            <w:pPr>
              <w:pStyle w:val="Tekstpodstawowywcity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F28A3">
              <w:rPr>
                <w:rFonts w:ascii="Arial" w:hAnsi="Arial" w:cs="Arial"/>
                <w:b/>
              </w:rPr>
              <w:t>tak / nie</w:t>
            </w:r>
            <w:r>
              <w:rPr>
                <w:rFonts w:ascii="Arial" w:hAnsi="Arial" w:cs="Arial"/>
                <w:b/>
              </w:rPr>
              <w:t xml:space="preserve"> (</w:t>
            </w:r>
            <w:r w:rsidRPr="00FF28A3">
              <w:rPr>
                <w:rFonts w:ascii="Arial" w:hAnsi="Arial" w:cs="Arial"/>
                <w:b/>
              </w:rPr>
              <w:t>*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</w:tbl>
    <w:p w14:paraId="5E138D53" w14:textId="77777777" w:rsidR="007D7679" w:rsidRDefault="007D7679" w:rsidP="007D7679">
      <w:pPr>
        <w:spacing w:after="120"/>
        <w:ind w:left="284" w:right="-334"/>
        <w:jc w:val="both"/>
        <w:rPr>
          <w:rFonts w:ascii="Arial" w:hAnsi="Arial" w:cs="Arial"/>
          <w:sz w:val="20"/>
          <w:szCs w:val="20"/>
        </w:rPr>
      </w:pPr>
    </w:p>
    <w:p w14:paraId="2F219726" w14:textId="77777777" w:rsidR="00FF28A3" w:rsidRPr="0013396A" w:rsidRDefault="00FF28A3" w:rsidP="00FF28A3">
      <w:pPr>
        <w:spacing w:after="120"/>
        <w:ind w:left="284" w:right="-334"/>
        <w:jc w:val="both"/>
        <w:rPr>
          <w:rFonts w:ascii="Arial" w:hAnsi="Arial" w:cs="Arial"/>
          <w:i/>
          <w:iCs/>
          <w:sz w:val="20"/>
          <w:szCs w:val="20"/>
        </w:rPr>
      </w:pPr>
      <w:r w:rsidRPr="0013396A">
        <w:rPr>
          <w:rFonts w:ascii="Arial" w:hAnsi="Arial" w:cs="Arial"/>
          <w:i/>
          <w:iCs/>
          <w:sz w:val="20"/>
          <w:szCs w:val="20"/>
        </w:rPr>
        <w:t xml:space="preserve">* Niepotrzebne skreślić. </w:t>
      </w:r>
    </w:p>
    <w:p w14:paraId="36B05928" w14:textId="10C879D6" w:rsidR="007D7679" w:rsidRDefault="000B741C" w:rsidP="007D7679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D7679" w:rsidRPr="007D7679">
        <w:rPr>
          <w:rFonts w:ascii="Arial" w:hAnsi="Arial" w:cs="Arial"/>
        </w:rPr>
        <w:t xml:space="preserve">owody określające, że </w:t>
      </w:r>
      <w:r w:rsidR="007D7679">
        <w:rPr>
          <w:rFonts w:ascii="Arial" w:hAnsi="Arial" w:cs="Arial"/>
        </w:rPr>
        <w:t xml:space="preserve">ww. </w:t>
      </w:r>
      <w:r w:rsidR="00045834">
        <w:rPr>
          <w:rFonts w:ascii="Arial" w:hAnsi="Arial" w:cs="Arial"/>
        </w:rPr>
        <w:t>roboty budowlane</w:t>
      </w:r>
      <w:r w:rsidR="007D7679" w:rsidRPr="007D7679">
        <w:rPr>
          <w:rFonts w:ascii="Arial" w:hAnsi="Arial" w:cs="Arial"/>
        </w:rPr>
        <w:t xml:space="preserve"> zostały wyk</w:t>
      </w:r>
      <w:r>
        <w:rPr>
          <w:rFonts w:ascii="Arial" w:hAnsi="Arial" w:cs="Arial"/>
        </w:rPr>
        <w:t>onane należycie w postaci:</w:t>
      </w:r>
    </w:p>
    <w:p w14:paraId="265930E5" w14:textId="77777777" w:rsidR="007D7679" w:rsidRPr="00FA0CAC" w:rsidRDefault="007D7679" w:rsidP="007D7679">
      <w:pPr>
        <w:numPr>
          <w:ilvl w:val="0"/>
          <w:numId w:val="4"/>
        </w:numPr>
        <w:spacing w:before="240" w:after="120" w:line="480" w:lineRule="auto"/>
        <w:ind w:left="568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D7679">
        <w:rPr>
          <w:rFonts w:ascii="Arial" w:hAnsi="Arial" w:cs="Arial"/>
        </w:rPr>
        <w:t xml:space="preserve"> </w:t>
      </w:r>
      <w:r w:rsidRPr="007D7679">
        <w:rPr>
          <w:sz w:val="20"/>
          <w:szCs w:val="20"/>
          <w:lang w:eastAsia="ar-SA"/>
        </w:rPr>
        <w:t>...................................................................................................................</w:t>
      </w:r>
      <w:r>
        <w:rPr>
          <w:sz w:val="20"/>
          <w:szCs w:val="20"/>
          <w:lang w:eastAsia="ar-SA"/>
        </w:rPr>
        <w:t>..............</w:t>
      </w:r>
      <w:r w:rsidRPr="007D7679">
        <w:rPr>
          <w:sz w:val="20"/>
          <w:szCs w:val="20"/>
          <w:lang w:eastAsia="ar-SA"/>
        </w:rPr>
        <w:t>......................................</w:t>
      </w:r>
      <w:r>
        <w:rPr>
          <w:rFonts w:ascii="Arial" w:hAnsi="Arial" w:cs="Arial"/>
          <w:sz w:val="20"/>
          <w:szCs w:val="20"/>
          <w:lang w:eastAsia="ar-SA"/>
        </w:rPr>
        <w:t>;</w:t>
      </w:r>
    </w:p>
    <w:p w14:paraId="46B5811B" w14:textId="77777777" w:rsidR="007D7679" w:rsidRPr="00FA0CAC" w:rsidRDefault="007D7679" w:rsidP="007D7679">
      <w:pPr>
        <w:numPr>
          <w:ilvl w:val="0"/>
          <w:numId w:val="4"/>
        </w:numPr>
        <w:spacing w:after="120" w:line="480" w:lineRule="auto"/>
        <w:ind w:left="568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D7679">
        <w:rPr>
          <w:sz w:val="20"/>
          <w:szCs w:val="20"/>
          <w:lang w:eastAsia="ar-SA"/>
        </w:rPr>
        <w:t>...................................................................................................................</w:t>
      </w:r>
      <w:r>
        <w:rPr>
          <w:sz w:val="20"/>
          <w:szCs w:val="20"/>
          <w:lang w:eastAsia="ar-SA"/>
        </w:rPr>
        <w:t>..............</w:t>
      </w:r>
      <w:r w:rsidRPr="007D7679">
        <w:rPr>
          <w:sz w:val="20"/>
          <w:szCs w:val="20"/>
          <w:lang w:eastAsia="ar-SA"/>
        </w:rPr>
        <w:t>.</w:t>
      </w:r>
      <w:r>
        <w:rPr>
          <w:sz w:val="20"/>
          <w:szCs w:val="20"/>
          <w:lang w:eastAsia="ar-SA"/>
        </w:rPr>
        <w:t>.</w:t>
      </w:r>
      <w:r w:rsidRPr="007D7679">
        <w:rPr>
          <w:sz w:val="20"/>
          <w:szCs w:val="20"/>
          <w:lang w:eastAsia="ar-SA"/>
        </w:rPr>
        <w:t>.....................................</w:t>
      </w:r>
      <w:r>
        <w:rPr>
          <w:rFonts w:ascii="Arial" w:hAnsi="Arial" w:cs="Arial"/>
          <w:sz w:val="20"/>
          <w:szCs w:val="20"/>
          <w:lang w:eastAsia="ar-SA"/>
        </w:rPr>
        <w:t>;</w:t>
      </w:r>
    </w:p>
    <w:p w14:paraId="3E8FEDC8" w14:textId="77777777" w:rsidR="004B144D" w:rsidRPr="000322F3" w:rsidRDefault="004B144D" w:rsidP="004B144D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0322F3">
        <w:rPr>
          <w:rFonts w:ascii="Arial" w:hAnsi="Arial" w:cs="Arial"/>
          <w:b/>
          <w:bCs/>
        </w:rPr>
        <w:lastRenderedPageBreak/>
        <w:t xml:space="preserve">OŚWIADCZENIE DOTYCZĄCE PODANYCH </w:t>
      </w:r>
      <w:r>
        <w:rPr>
          <w:rFonts w:ascii="Arial" w:hAnsi="Arial" w:cs="Arial"/>
          <w:b/>
          <w:bCs/>
        </w:rPr>
        <w:t>INFORMACJI</w:t>
      </w:r>
    </w:p>
    <w:p w14:paraId="32A1F696" w14:textId="77777777" w:rsidR="004B144D" w:rsidRPr="00731733" w:rsidRDefault="004B144D" w:rsidP="004B144D">
      <w:pPr>
        <w:pStyle w:val="Default"/>
        <w:jc w:val="center"/>
        <w:rPr>
          <w:rFonts w:ascii="Times New Roman" w:hAnsi="Times New Roman" w:cs="Times New Roman"/>
        </w:rPr>
      </w:pPr>
    </w:p>
    <w:p w14:paraId="0A7DA5AC" w14:textId="28230804" w:rsidR="004B144D" w:rsidRPr="000322F3" w:rsidRDefault="004B144D" w:rsidP="004B144D">
      <w:pPr>
        <w:pStyle w:val="Default"/>
        <w:jc w:val="both"/>
        <w:rPr>
          <w:color w:val="auto"/>
          <w:sz w:val="20"/>
          <w:szCs w:val="20"/>
        </w:rPr>
      </w:pPr>
      <w:r w:rsidRPr="000322F3">
        <w:rPr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color w:val="auto"/>
          <w:sz w:val="20"/>
          <w:szCs w:val="20"/>
        </w:rPr>
        <w:t>ścią konsekwencji wprowadzenia Z</w:t>
      </w:r>
      <w:r w:rsidRPr="000322F3">
        <w:rPr>
          <w:color w:val="auto"/>
          <w:sz w:val="20"/>
          <w:szCs w:val="20"/>
        </w:rPr>
        <w:t xml:space="preserve">amawiającego w błąd przy przedstawianiu informacji. </w:t>
      </w:r>
    </w:p>
    <w:p w14:paraId="11496E69" w14:textId="77777777" w:rsidR="004B144D" w:rsidRPr="004B144D" w:rsidRDefault="004B144D" w:rsidP="004B144D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FA6D9F" w:rsidRPr="00FA0CAC" w14:paraId="0EDDFA39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491D6B17" w14:textId="77777777" w:rsidR="00FA6D9F" w:rsidRPr="00FA0CAC" w:rsidRDefault="00000000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w:pict w14:anchorId="56B5ED00">
                <v:shape id="_x0000_s2051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">
                  <v:textbox>
                    <w:txbxContent>
                      <w:p w14:paraId="6CC3181B" w14:textId="77777777" w:rsidR="00FA6D9F" w:rsidRDefault="00FA6D9F" w:rsidP="00FA6D9F"/>
                      <w:p w14:paraId="1380B88D" w14:textId="77777777" w:rsidR="00FA6D9F" w:rsidRDefault="00FA6D9F" w:rsidP="00FA6D9F"/>
                      <w:p w14:paraId="4C34ACB3" w14:textId="77777777" w:rsidR="00FA6D9F" w:rsidRDefault="00FA6D9F" w:rsidP="00FA6D9F"/>
                      <w:p w14:paraId="1BD220B4" w14:textId="77777777" w:rsidR="00FA6D9F" w:rsidRPr="00CC0CF3" w:rsidRDefault="00FA6D9F" w:rsidP="00FA6D9F">
                        <w:pPr>
                          <w:pStyle w:val="Tekstpodstawowywcity"/>
                          <w:ind w:firstLine="708"/>
                          <w:jc w:val="left"/>
                          <w:rPr>
                            <w:rFonts w:ascii="Arial" w:hAnsi="Arial" w:cs="Arial"/>
                            <w:i/>
                          </w:rPr>
                        </w:pPr>
                      </w:p>
                      <w:p w14:paraId="673D4C6A" w14:textId="77777777" w:rsidR="00FA6D9F" w:rsidRPr="00C03BFF" w:rsidRDefault="00FA6D9F" w:rsidP="00FA6D9F">
                        <w:pPr>
                          <w:pStyle w:val="Tekstpodstawowywcity"/>
                          <w:ind w:firstLine="0"/>
                          <w:jc w:val="center"/>
                          <w:rPr>
                            <w:rFonts w:ascii="Calibri Light" w:hAnsi="Calibri Light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03BFF">
                          <w:rPr>
                            <w:rFonts w:ascii="Calibri Light" w:hAnsi="Calibri Light"/>
                            <w:i/>
                            <w:sz w:val="16"/>
                            <w:szCs w:val="16"/>
                          </w:rPr>
                          <w:t>pieczęć Wykonawcy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08A22CFF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50A4EBBB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1F44E81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7474A871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3A6EE160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4AC8F01F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9B0C3B5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2D50C68E" w14:textId="77777777" w:rsidR="00FA6D9F" w:rsidRPr="00FA6D9F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74D51EDE" w14:textId="77777777" w:rsidR="00A17FFB" w:rsidRDefault="00A17FFB" w:rsidP="00A17FFB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2F0E1366" w14:textId="77777777" w:rsidR="00A17FFB" w:rsidRPr="000322F3" w:rsidRDefault="00A17FFB" w:rsidP="00A17FFB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  <w:r w:rsidRPr="000322F3">
        <w:rPr>
          <w:rFonts w:ascii="Arial" w:hAnsi="Arial" w:cs="Arial"/>
          <w:b/>
          <w:sz w:val="20"/>
          <w:szCs w:val="20"/>
        </w:rPr>
        <w:t>Uwaga:</w:t>
      </w:r>
    </w:p>
    <w:p w14:paraId="4A0B077F" w14:textId="3EC251C8" w:rsidR="007D7679" w:rsidRDefault="007D7679" w:rsidP="007D7679">
      <w:pPr>
        <w:spacing w:after="120"/>
        <w:ind w:right="-3"/>
        <w:jc w:val="both"/>
        <w:rPr>
          <w:rFonts w:ascii="Arial" w:hAnsi="Arial" w:cs="Arial"/>
          <w:i/>
          <w:spacing w:val="2"/>
          <w:sz w:val="20"/>
        </w:rPr>
      </w:pPr>
      <w:r w:rsidRPr="007D7679">
        <w:rPr>
          <w:rFonts w:ascii="Arial" w:hAnsi="Arial" w:cs="Arial"/>
          <w:i/>
          <w:spacing w:val="2"/>
          <w:sz w:val="20"/>
        </w:rPr>
        <w:t xml:space="preserve">Dokument Wykaz </w:t>
      </w:r>
      <w:r w:rsidR="00045834">
        <w:rPr>
          <w:rFonts w:ascii="Arial" w:hAnsi="Arial" w:cs="Arial"/>
          <w:i/>
          <w:spacing w:val="2"/>
          <w:sz w:val="20"/>
        </w:rPr>
        <w:t xml:space="preserve">robót budowlanych </w:t>
      </w:r>
      <w:r>
        <w:rPr>
          <w:rFonts w:ascii="Arial" w:hAnsi="Arial" w:cs="Arial"/>
          <w:i/>
          <w:spacing w:val="2"/>
          <w:sz w:val="20"/>
        </w:rPr>
        <w:t>składany jest</w:t>
      </w:r>
      <w:r w:rsidRPr="007D7679">
        <w:rPr>
          <w:rFonts w:ascii="Arial" w:hAnsi="Arial" w:cs="Arial"/>
          <w:i/>
          <w:spacing w:val="2"/>
          <w:sz w:val="20"/>
        </w:rPr>
        <w:t xml:space="preserve"> oryginale.</w:t>
      </w:r>
      <w:r>
        <w:rPr>
          <w:rFonts w:ascii="Arial" w:hAnsi="Arial" w:cs="Arial"/>
          <w:i/>
          <w:spacing w:val="2"/>
          <w:sz w:val="20"/>
        </w:rPr>
        <w:t xml:space="preserve"> </w:t>
      </w:r>
    </w:p>
    <w:p w14:paraId="242B6C01" w14:textId="4D3BFF28" w:rsidR="009C445F" w:rsidRPr="007D7679" w:rsidRDefault="007D7679" w:rsidP="007D7679">
      <w:pPr>
        <w:spacing w:after="120"/>
        <w:ind w:right="-3"/>
        <w:jc w:val="both"/>
        <w:rPr>
          <w:rFonts w:ascii="Arial" w:hAnsi="Arial" w:cs="Arial"/>
          <w:i/>
          <w:spacing w:val="2"/>
          <w:sz w:val="20"/>
        </w:rPr>
      </w:pPr>
      <w:r>
        <w:rPr>
          <w:rFonts w:ascii="Arial" w:hAnsi="Arial" w:cs="Arial"/>
          <w:i/>
          <w:spacing w:val="2"/>
          <w:sz w:val="20"/>
        </w:rPr>
        <w:t xml:space="preserve">Tabelę </w:t>
      </w:r>
      <w:r w:rsidR="00093C2D">
        <w:rPr>
          <w:rFonts w:ascii="Arial" w:hAnsi="Arial" w:cs="Arial"/>
          <w:i/>
          <w:spacing w:val="2"/>
          <w:sz w:val="20"/>
        </w:rPr>
        <w:t>d</w:t>
      </w:r>
      <w:r w:rsidR="00093C2D" w:rsidRPr="007D7679">
        <w:rPr>
          <w:rFonts w:ascii="Arial" w:hAnsi="Arial" w:cs="Arial"/>
          <w:i/>
          <w:spacing w:val="2"/>
          <w:sz w:val="20"/>
        </w:rPr>
        <w:t>okument</w:t>
      </w:r>
      <w:r w:rsidR="00093C2D">
        <w:rPr>
          <w:rFonts w:ascii="Arial" w:hAnsi="Arial" w:cs="Arial"/>
          <w:i/>
          <w:spacing w:val="2"/>
          <w:sz w:val="20"/>
        </w:rPr>
        <w:t>u</w:t>
      </w:r>
      <w:r w:rsidR="00093C2D" w:rsidRPr="007D7679">
        <w:rPr>
          <w:rFonts w:ascii="Arial" w:hAnsi="Arial" w:cs="Arial"/>
          <w:i/>
          <w:spacing w:val="2"/>
          <w:sz w:val="20"/>
        </w:rPr>
        <w:t xml:space="preserve"> Wykaz </w:t>
      </w:r>
      <w:r w:rsidR="00045834">
        <w:rPr>
          <w:rFonts w:ascii="Arial" w:hAnsi="Arial" w:cs="Arial"/>
          <w:i/>
          <w:spacing w:val="2"/>
          <w:sz w:val="20"/>
        </w:rPr>
        <w:t>robót budowlanych</w:t>
      </w:r>
      <w:r w:rsidR="00093C2D" w:rsidRPr="007D7679">
        <w:rPr>
          <w:rFonts w:ascii="Arial" w:hAnsi="Arial" w:cs="Arial"/>
          <w:i/>
          <w:spacing w:val="2"/>
          <w:sz w:val="20"/>
        </w:rPr>
        <w:t xml:space="preserve"> </w:t>
      </w:r>
      <w:r>
        <w:rPr>
          <w:rFonts w:ascii="Arial" w:hAnsi="Arial" w:cs="Arial"/>
          <w:i/>
          <w:spacing w:val="2"/>
          <w:sz w:val="20"/>
        </w:rPr>
        <w:t>należy rozbudować według potrzeb</w:t>
      </w:r>
      <w:r w:rsidR="009C445F" w:rsidRPr="007D7679">
        <w:rPr>
          <w:rFonts w:ascii="Arial" w:hAnsi="Arial" w:cs="Arial"/>
          <w:i/>
          <w:spacing w:val="2"/>
          <w:sz w:val="20"/>
        </w:rPr>
        <w:t xml:space="preserve">. </w:t>
      </w:r>
    </w:p>
    <w:p w14:paraId="30DB262D" w14:textId="77777777" w:rsidR="00B94448" w:rsidRPr="007D7679" w:rsidRDefault="00B94448" w:rsidP="00383758">
      <w:pPr>
        <w:tabs>
          <w:tab w:val="left" w:pos="3483"/>
        </w:tabs>
        <w:ind w:right="-3"/>
        <w:rPr>
          <w:rFonts w:ascii="Arial" w:hAnsi="Arial" w:cs="Arial"/>
          <w:i/>
          <w:spacing w:val="2"/>
          <w:sz w:val="20"/>
        </w:rPr>
      </w:pPr>
    </w:p>
    <w:p w14:paraId="62544E95" w14:textId="77777777" w:rsidR="007D7679" w:rsidRPr="007D7679" w:rsidRDefault="007D7679">
      <w:pPr>
        <w:tabs>
          <w:tab w:val="left" w:pos="3483"/>
        </w:tabs>
        <w:ind w:right="-3"/>
        <w:rPr>
          <w:rFonts w:ascii="Arial" w:hAnsi="Arial" w:cs="Arial"/>
          <w:i/>
          <w:spacing w:val="2"/>
          <w:sz w:val="20"/>
        </w:rPr>
      </w:pPr>
    </w:p>
    <w:sectPr w:rsidR="007D7679" w:rsidRPr="007D7679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E353F" w14:textId="77777777" w:rsidR="00262C7A" w:rsidRDefault="00262C7A">
      <w:r>
        <w:separator/>
      </w:r>
    </w:p>
  </w:endnote>
  <w:endnote w:type="continuationSeparator" w:id="0">
    <w:p w14:paraId="340C55A9" w14:textId="77777777" w:rsidR="00262C7A" w:rsidRDefault="00262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00817" w14:textId="75D4303B" w:rsidR="00212DF4" w:rsidRDefault="00C97E9A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3396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A314A7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34E2B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53DA6B36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7D4FDB2B" w14:textId="406F80EB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65483F">
      <w:rPr>
        <w:rFonts w:ascii="Arial" w:hAnsi="Arial" w:cs="Arial"/>
        <w:sz w:val="14"/>
        <w:szCs w:val="14"/>
      </w:rPr>
      <w:t>tryb podstawowy</w:t>
    </w:r>
  </w:p>
  <w:p w14:paraId="7B980EAF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13783867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06187F65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C97E9A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C97E9A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0B741C">
      <w:rPr>
        <w:rStyle w:val="Numerstrony"/>
        <w:rFonts w:ascii="Arial" w:hAnsi="Arial" w:cs="Arial"/>
        <w:noProof/>
        <w:sz w:val="14"/>
        <w:szCs w:val="14"/>
      </w:rPr>
      <w:t>2</w:t>
    </w:r>
    <w:r w:rsidR="00C97E9A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383758">
      <w:rPr>
        <w:rStyle w:val="Numerstrony"/>
        <w:rFonts w:ascii="Arial" w:hAnsi="Arial" w:cs="Arial"/>
        <w:sz w:val="14"/>
        <w:szCs w:val="14"/>
      </w:rPr>
      <w:t xml:space="preserve"> z 2</w:t>
    </w:r>
  </w:p>
  <w:p w14:paraId="3423ED1E" w14:textId="42FB0927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045834">
      <w:rPr>
        <w:rFonts w:ascii="Arial" w:hAnsi="Arial" w:cs="Arial"/>
        <w:spacing w:val="-4"/>
        <w:sz w:val="14"/>
        <w:szCs w:val="14"/>
      </w:rPr>
      <w:t>remont korytarzy znajdujących się</w:t>
    </w:r>
    <w:r w:rsidRPr="00C42707">
      <w:rPr>
        <w:rFonts w:ascii="Arial" w:hAnsi="Arial" w:cs="Arial"/>
        <w:spacing w:val="-4"/>
        <w:sz w:val="14"/>
        <w:szCs w:val="14"/>
      </w:rPr>
      <w:t xml:space="preserve"> w budynku Sądu Rejonowego w Otwocku przy ul. Armii Krajowej 2 </w:t>
    </w:r>
    <w:r>
      <w:rPr>
        <w:rFonts w:ascii="Arial" w:hAnsi="Arial" w:cs="Arial"/>
        <w:spacing w:val="-4"/>
        <w:sz w:val="14"/>
        <w:szCs w:val="14"/>
      </w:rPr>
      <w:br/>
    </w:r>
    <w:r>
      <w:rPr>
        <w:rFonts w:ascii="Arial" w:hAnsi="Arial" w:cs="Arial"/>
        <w:sz w:val="14"/>
        <w:szCs w:val="14"/>
      </w:rPr>
      <w:t xml:space="preserve">Rodzaj zamówienia: </w:t>
    </w:r>
    <w:r w:rsidR="00045834">
      <w:rPr>
        <w:rFonts w:ascii="Arial" w:hAnsi="Arial" w:cs="Arial"/>
        <w:sz w:val="14"/>
        <w:szCs w:val="14"/>
      </w:rPr>
      <w:t>roboty budowlane</w:t>
    </w:r>
  </w:p>
  <w:p w14:paraId="614C5650" w14:textId="2A31818C" w:rsidR="00C819D2" w:rsidRDefault="004B144D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4021A0">
      <w:rPr>
        <w:rFonts w:ascii="Arial" w:hAnsi="Arial" w:cs="Arial"/>
        <w:sz w:val="14"/>
        <w:szCs w:val="14"/>
      </w:rPr>
      <w:t>ADM.261.</w:t>
    </w:r>
    <w:r w:rsidR="00045834">
      <w:rPr>
        <w:rFonts w:ascii="Arial" w:hAnsi="Arial" w:cs="Arial"/>
        <w:sz w:val="14"/>
        <w:szCs w:val="14"/>
      </w:rPr>
      <w:t>3</w:t>
    </w:r>
    <w:r w:rsidR="004021A0">
      <w:rPr>
        <w:rFonts w:ascii="Arial" w:hAnsi="Arial" w:cs="Arial"/>
        <w:sz w:val="14"/>
        <w:szCs w:val="14"/>
      </w:rPr>
      <w:t>.2025</w:t>
    </w:r>
    <w:r w:rsidR="00C819D2">
      <w:rPr>
        <w:rFonts w:ascii="Arial" w:hAnsi="Arial" w:cs="Arial"/>
        <w:sz w:val="14"/>
        <w:szCs w:val="14"/>
      </w:rPr>
      <w:t xml:space="preserve"> – </w:t>
    </w:r>
    <w:r w:rsidR="007D7679" w:rsidRPr="007D7679">
      <w:rPr>
        <w:rFonts w:ascii="Arial" w:hAnsi="Arial" w:cs="Arial"/>
        <w:sz w:val="14"/>
        <w:szCs w:val="14"/>
      </w:rPr>
      <w:t xml:space="preserve">Wykaz </w:t>
    </w:r>
    <w:r w:rsidR="00045834">
      <w:rPr>
        <w:rFonts w:ascii="Arial" w:hAnsi="Arial" w:cs="Arial"/>
        <w:sz w:val="14"/>
        <w:szCs w:val="14"/>
      </w:rPr>
      <w:t>robót budowlanych</w:t>
    </w:r>
  </w:p>
  <w:p w14:paraId="489820AA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E8EF9" w14:textId="77777777" w:rsidR="00262C7A" w:rsidRDefault="00262C7A">
      <w:r>
        <w:separator/>
      </w:r>
    </w:p>
  </w:footnote>
  <w:footnote w:type="continuationSeparator" w:id="0">
    <w:p w14:paraId="3AFE21B7" w14:textId="77777777" w:rsidR="00262C7A" w:rsidRDefault="00262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476718">
    <w:abstractNumId w:val="0"/>
  </w:num>
  <w:num w:numId="2" w16cid:durableId="1675183418">
    <w:abstractNumId w:val="35"/>
  </w:num>
  <w:num w:numId="3" w16cid:durableId="615604059">
    <w:abstractNumId w:val="62"/>
  </w:num>
  <w:num w:numId="4" w16cid:durableId="1800761241">
    <w:abstractNumId w:val="63"/>
  </w:num>
  <w:num w:numId="5" w16cid:durableId="1995984984">
    <w:abstractNumId w:val="38"/>
  </w:num>
  <w:num w:numId="6" w16cid:durableId="404885348">
    <w:abstractNumId w:val="76"/>
  </w:num>
  <w:num w:numId="7" w16cid:durableId="246810343">
    <w:abstractNumId w:val="72"/>
  </w:num>
  <w:num w:numId="8" w16cid:durableId="433943738">
    <w:abstractNumId w:val="66"/>
  </w:num>
  <w:num w:numId="9" w16cid:durableId="720443506">
    <w:abstractNumId w:val="46"/>
  </w:num>
  <w:num w:numId="10" w16cid:durableId="356392335">
    <w:abstractNumId w:val="30"/>
  </w:num>
  <w:num w:numId="11" w16cid:durableId="200676552">
    <w:abstractNumId w:val="45"/>
  </w:num>
  <w:num w:numId="12" w16cid:durableId="2094275968">
    <w:abstractNumId w:val="65"/>
  </w:num>
  <w:num w:numId="13" w16cid:durableId="1180506679">
    <w:abstractNumId w:val="37"/>
  </w:num>
  <w:num w:numId="14" w16cid:durableId="880632769">
    <w:abstractNumId w:val="69"/>
  </w:num>
  <w:num w:numId="15" w16cid:durableId="1020619418">
    <w:abstractNumId w:val="59"/>
  </w:num>
  <w:num w:numId="16" w16cid:durableId="355817952">
    <w:abstractNumId w:val="36"/>
  </w:num>
  <w:num w:numId="17" w16cid:durableId="1643852328">
    <w:abstractNumId w:val="32"/>
  </w:num>
  <w:num w:numId="18" w16cid:durableId="1223978767">
    <w:abstractNumId w:val="58"/>
  </w:num>
  <w:num w:numId="19" w16cid:durableId="198707840">
    <w:abstractNumId w:val="24"/>
  </w:num>
  <w:num w:numId="20" w16cid:durableId="60905994">
    <w:abstractNumId w:val="74"/>
  </w:num>
  <w:num w:numId="21" w16cid:durableId="2144614830">
    <w:abstractNumId w:val="61"/>
  </w:num>
  <w:num w:numId="22" w16cid:durableId="742411851">
    <w:abstractNumId w:val="48"/>
  </w:num>
  <w:num w:numId="23" w16cid:durableId="630330023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834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3C2D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41C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96A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747"/>
    <w:rsid w:val="001B2890"/>
    <w:rsid w:val="001B3554"/>
    <w:rsid w:val="001B38A1"/>
    <w:rsid w:val="001B3A2A"/>
    <w:rsid w:val="001B42BD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2C7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484D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ADC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33C"/>
    <w:rsid w:val="003824AA"/>
    <w:rsid w:val="0038266F"/>
    <w:rsid w:val="00382D3F"/>
    <w:rsid w:val="00383758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1A0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69BD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144D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C57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483F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3E3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679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5D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0D9B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5F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57FD1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51A5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97E9A"/>
    <w:rsid w:val="00CA071F"/>
    <w:rsid w:val="00CA09E2"/>
    <w:rsid w:val="00CA0DDA"/>
    <w:rsid w:val="00CA0E8D"/>
    <w:rsid w:val="00CA1854"/>
    <w:rsid w:val="00CA1E06"/>
    <w:rsid w:val="00CA3434"/>
    <w:rsid w:val="00CA357E"/>
    <w:rsid w:val="00CA437F"/>
    <w:rsid w:val="00CA48B8"/>
    <w:rsid w:val="00CA5381"/>
    <w:rsid w:val="00CA5622"/>
    <w:rsid w:val="00CA5D94"/>
    <w:rsid w:val="00CA6119"/>
    <w:rsid w:val="00CA6500"/>
    <w:rsid w:val="00CA666B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9FF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51CE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DF7B96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8A3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64855BA"/>
  <w15:docId w15:val="{722A4567-61F6-41F3-8910-17EC48C7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character" w:customStyle="1" w:styleId="Teksttreci7">
    <w:name w:val="Tekst treści (7)_"/>
    <w:link w:val="Teksttreci71"/>
    <w:rsid w:val="009C445F"/>
    <w:rPr>
      <w:b/>
      <w:bCs/>
      <w:sz w:val="19"/>
      <w:szCs w:val="19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rsid w:val="009C445F"/>
    <w:pPr>
      <w:widowControl w:val="0"/>
      <w:shd w:val="clear" w:color="auto" w:fill="FFFFFF"/>
      <w:spacing w:before="360" w:line="226" w:lineRule="exact"/>
      <w:jc w:val="both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63AA1-5B21-4A4F-8A93-B501D56C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2113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6</cp:revision>
  <cp:lastPrinted>2016-12-15T13:37:00Z</cp:lastPrinted>
  <dcterms:created xsi:type="dcterms:W3CDTF">2021-03-04T15:21:00Z</dcterms:created>
  <dcterms:modified xsi:type="dcterms:W3CDTF">2025-06-25T09:18:00Z</dcterms:modified>
</cp:coreProperties>
</file>